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jc w:val="center"/>
        <w:rPr>
          <w:rFonts w:ascii="Times" w:hAnsi="Times" w:cs="Times"/>
          <w:b/>
          <w:bCs/>
        </w:rPr>
      </w:pPr>
      <w:r>
        <w:rPr>
          <w:rFonts w:ascii="Times" w:hAnsi="Times" w:cs="Times"/>
          <w:b/>
          <w:bCs/>
          <w:sz w:val="36"/>
          <w:szCs w:val="36"/>
        </w:rPr>
        <w:t>Peer Evaluation Form Template</w:t>
      </w:r>
      <w:r>
        <w:rPr>
          <w:rFonts w:ascii="Times" w:hAnsi="Times" w:cs="Times"/>
          <w:b/>
          <w:bCs/>
          <w:color w:val="FFFD90"/>
        </w:rPr>
        <w:t> </w:t>
      </w:r>
    </w:p>
    <w:p w:rsidR="00924A2A" w:rsidRPr="00DE7968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바탕" w:hAnsi="바탕" w:cs="바탕"/>
          <w:sz w:val="28"/>
          <w:szCs w:val="28"/>
          <w:lang w:eastAsia="ko-KR"/>
        </w:rPr>
      </w:pPr>
      <w:r>
        <w:rPr>
          <w:rFonts w:ascii="Times" w:hAnsi="Times" w:cs="Times"/>
          <w:sz w:val="28"/>
          <w:szCs w:val="28"/>
        </w:rPr>
        <w:t>Speaker</w:t>
      </w:r>
      <w:r w:rsidR="00AE5915">
        <w:rPr>
          <w:rFonts w:ascii="Times" w:hAnsi="Times" w:cs="Times"/>
          <w:sz w:val="28"/>
          <w:szCs w:val="28"/>
        </w:rPr>
        <w:t xml:space="preserve">: </w:t>
      </w:r>
      <w:r w:rsidR="00E61EBE">
        <w:rPr>
          <w:rFonts w:ascii="Times" w:hAnsi="Times" w:cs="Times"/>
          <w:sz w:val="28"/>
          <w:szCs w:val="28"/>
        </w:rPr>
        <w:t>Eunice Jang</w:t>
      </w:r>
    </w:p>
    <w:p w:rsidR="00924A2A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Observer</w:t>
      </w:r>
      <w:r w:rsidR="00924A2A">
        <w:rPr>
          <w:rFonts w:ascii="Times" w:hAnsi="Times" w:cs="Times"/>
          <w:sz w:val="28"/>
          <w:szCs w:val="28"/>
        </w:rPr>
        <w:t>: Boram Lee</w:t>
      </w:r>
    </w:p>
    <w:p w:rsidR="00447F1B" w:rsidRPr="00644DE3" w:rsidRDefault="00924A2A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I</w:t>
      </w:r>
      <w:r w:rsidR="00447F1B">
        <w:rPr>
          <w:rFonts w:ascii="Times" w:hAnsi="Times" w:cs="Times"/>
          <w:sz w:val="28"/>
          <w:szCs w:val="28"/>
        </w:rPr>
        <w:t>ssue</w:t>
      </w:r>
      <w:r>
        <w:rPr>
          <w:rFonts w:ascii="Times" w:hAnsi="Times" w:cs="Times"/>
          <w:sz w:val="28"/>
          <w:szCs w:val="28"/>
        </w:rPr>
        <w:t xml:space="preserve">: </w:t>
      </w:r>
      <w:r w:rsidR="006D42EB">
        <w:rPr>
          <w:rFonts w:ascii="Times" w:hAnsi="Times" w:cs="Times"/>
          <w:sz w:val="28"/>
          <w:szCs w:val="28"/>
        </w:rPr>
        <w:t>School Uniform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1 What was the issue and what was the speaker’s opinion on the issue?</w:t>
      </w:r>
    </w:p>
    <w:p w:rsidR="00447F1B" w:rsidRPr="00CF5E92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바탕" w:hAnsi="바탕" w:cs="바탕"/>
          <w:lang w:eastAsia="ko-KR"/>
        </w:rPr>
      </w:pPr>
      <w:r>
        <w:rPr>
          <w:rFonts w:ascii="Times" w:hAnsi="Times" w:cs="Times"/>
        </w:rPr>
        <w:t> </w:t>
      </w:r>
      <w:r w:rsidR="00CF5E92">
        <w:rPr>
          <w:rFonts w:ascii="Times" w:hAnsi="Times" w:cs="Times"/>
        </w:rPr>
        <w:tab/>
        <w:t xml:space="preserve">She argues that </w:t>
      </w:r>
      <w:r w:rsidR="00BA2813">
        <w:rPr>
          <w:rFonts w:ascii="Times" w:hAnsi="Times" w:cs="Times"/>
        </w:rPr>
        <w:t>KIS should have uniforms</w:t>
      </w:r>
      <w:r w:rsidR="00CF5E92">
        <w:rPr>
          <w:rFonts w:ascii="Times" w:hAnsi="Times" w:cs="Times"/>
        </w:rPr>
        <w:t>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2. Name the three examples used to support the speaker’s opinion.</w:t>
      </w:r>
    </w:p>
    <w:p w:rsidR="003D5854" w:rsidRDefault="00447F1B" w:rsidP="006D42E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 </w:t>
      </w:r>
      <w:r w:rsidR="00CF5E92">
        <w:rPr>
          <w:rFonts w:ascii="Times" w:hAnsi="Times" w:cs="Times"/>
        </w:rPr>
        <w:tab/>
        <w:t xml:space="preserve">1. </w:t>
      </w:r>
      <w:r w:rsidR="00BA2813">
        <w:rPr>
          <w:rFonts w:ascii="Times" w:hAnsi="Times" w:cs="Times"/>
        </w:rPr>
        <w:t>Students waste time to pick their clothes to wear</w:t>
      </w:r>
      <w:r w:rsidR="003D5854">
        <w:rPr>
          <w:rFonts w:ascii="Times" w:hAnsi="Times" w:cs="Times"/>
        </w:rPr>
        <w:t>.</w:t>
      </w:r>
    </w:p>
    <w:p w:rsidR="00BA2813" w:rsidRDefault="003D5854" w:rsidP="006D42E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ab/>
        <w:t xml:space="preserve">2. </w:t>
      </w:r>
      <w:r w:rsidR="004064CF">
        <w:rPr>
          <w:rFonts w:ascii="Times" w:hAnsi="Times" w:cs="Times"/>
        </w:rPr>
        <w:t xml:space="preserve">Students </w:t>
      </w:r>
      <w:r w:rsidR="00BA2813">
        <w:rPr>
          <w:rFonts w:ascii="Times" w:hAnsi="Times" w:cs="Times"/>
        </w:rPr>
        <w:t>tend to buy more clothes and thus waste money.</w:t>
      </w:r>
    </w:p>
    <w:p w:rsidR="00447F1B" w:rsidRDefault="00BA2813" w:rsidP="006D42E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ab/>
        <w:t>3. Clothes distract students and their school life to think about their styles.</w:t>
      </w:r>
    </w:p>
    <w:p w:rsidR="006D42EB" w:rsidRDefault="006D42E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3. Did the speaker supply sufficient and convincing evidence?  Explain.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> </w:t>
      </w:r>
      <w:r w:rsidR="004064CF">
        <w:rPr>
          <w:rFonts w:ascii="Times" w:hAnsi="Times" w:cs="Times"/>
        </w:rPr>
        <w:tab/>
        <w:t xml:space="preserve">Yes, especially a quote from </w:t>
      </w:r>
      <w:proofErr w:type="spellStart"/>
      <w:r w:rsidR="004064CF">
        <w:rPr>
          <w:rFonts w:ascii="Times" w:hAnsi="Times" w:cs="Times"/>
        </w:rPr>
        <w:t>eduacation</w:t>
      </w:r>
      <w:proofErr w:type="spellEnd"/>
      <w:r w:rsidR="004064CF">
        <w:rPr>
          <w:rFonts w:ascii="Times" w:hAnsi="Times" w:cs="Times"/>
        </w:rPr>
        <w:t xml:space="preserve"> theorist supported her argument.</w:t>
      </w:r>
    </w:p>
    <w:p w:rsidR="00447F1B" w:rsidRDefault="008301B8" w:rsidP="00447F1B">
      <w:pPr>
        <w:widowControl w:val="0"/>
        <w:numPr>
          <w:ilvl w:val="0"/>
          <w:numId w:val="1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240" w:hanging="240"/>
        <w:rPr>
          <w:rFonts w:ascii="Times" w:hAnsi="Times" w:cs="Times"/>
        </w:rPr>
      </w:pPr>
      <w:r>
        <w:rPr>
          <w:rFonts w:ascii="Times" w:hAnsi="Times" w:cs="Times"/>
        </w:rPr>
        <w:t xml:space="preserve">4. </w:t>
      </w:r>
      <w:r w:rsidR="00447F1B">
        <w:rPr>
          <w:rFonts w:ascii="Times" w:hAnsi="Times" w:cs="Times"/>
        </w:rPr>
        <w:t>Rate the speaker's verbal and nonverbal skills on a scale from 1-5 with 5 being the highest.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Pr="00DC7DED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"/>
        </w:rPr>
      </w:pPr>
      <w:r>
        <w:rPr>
          <w:rFonts w:ascii="Times" w:hAnsi="Times" w:cs="Times"/>
        </w:rPr>
        <w:t>Verbal-</w:t>
      </w:r>
      <w:r w:rsidR="00DC7DED">
        <w:rPr>
          <w:rFonts w:ascii="Times" w:hAnsi="Times" w:cs="Times"/>
        </w:rPr>
        <w:t xml:space="preserve"> 4</w:t>
      </w:r>
    </w:p>
    <w:p w:rsidR="00CE18D1" w:rsidRPr="00DC7DED" w:rsidRDefault="00447F1B" w:rsidP="00CE18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바탕"/>
          <w:lang w:eastAsia="ko-KR"/>
        </w:rPr>
      </w:pPr>
      <w:r w:rsidRPr="00DC7DED">
        <w:rPr>
          <w:rFonts w:ascii="Times New Roman" w:hAnsi="Times New Roman" w:cs="Times"/>
        </w:rPr>
        <w:t>Nonverbal-</w:t>
      </w:r>
      <w:r w:rsidR="0076225D" w:rsidRPr="00DC7DED">
        <w:rPr>
          <w:rFonts w:ascii="Times New Roman" w:hAnsi="Times New Roman" w:cs="Times"/>
        </w:rPr>
        <w:t xml:space="preserve"> </w:t>
      </w:r>
      <w:r w:rsidR="00DC7DED">
        <w:rPr>
          <w:rFonts w:ascii="Times New Roman" w:hAnsi="Times New Roman" w:cs="바탕"/>
          <w:lang w:eastAsia="ko-KR"/>
        </w:rPr>
        <w:t>4</w:t>
      </w:r>
    </w:p>
    <w:p w:rsidR="00447F1B" w:rsidRDefault="00447F1B" w:rsidP="00CE18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Default="008301B8" w:rsidP="00447F1B">
      <w:pPr>
        <w:widowControl w:val="0"/>
        <w:numPr>
          <w:ilvl w:val="0"/>
          <w:numId w:val="2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240" w:hanging="240"/>
        <w:rPr>
          <w:rFonts w:ascii="Times" w:hAnsi="Times" w:cs="Times"/>
        </w:rPr>
      </w:pPr>
      <w:r>
        <w:rPr>
          <w:rFonts w:ascii="Times" w:hAnsi="Times" w:cs="Times"/>
        </w:rPr>
        <w:t xml:space="preserve">5. </w:t>
      </w:r>
      <w:r w:rsidR="00447F1B">
        <w:rPr>
          <w:rFonts w:ascii="Times" w:hAnsi="Times" w:cs="Times"/>
        </w:rPr>
        <w:t>Was the issue interesting and applicable to the students at KIS?</w:t>
      </w:r>
    </w:p>
    <w:p w:rsidR="00447F1B" w:rsidRDefault="003D5854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ab/>
      </w:r>
      <w:r w:rsidR="00BA2813">
        <w:rPr>
          <w:rFonts w:ascii="Times" w:hAnsi="Times" w:cs="Times"/>
        </w:rPr>
        <w:t>Yes</w:t>
      </w:r>
      <w:r w:rsidR="00DC7DED">
        <w:rPr>
          <w:rFonts w:ascii="Times" w:hAnsi="Times" w:cs="Times"/>
        </w:rPr>
        <w:t>, because many students waste their time to concern about their styles.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Pr="00BA2813" w:rsidRDefault="008301B8" w:rsidP="003D5854">
      <w:pPr>
        <w:widowControl w:val="0"/>
        <w:numPr>
          <w:ilvl w:val="0"/>
          <w:numId w:val="3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240" w:hanging="240"/>
        <w:rPr>
          <w:rFonts w:ascii="Times New Roman" w:hAnsi="Times New Roman" w:cs="Times"/>
        </w:rPr>
      </w:pPr>
      <w:r>
        <w:rPr>
          <w:rFonts w:ascii="Times" w:hAnsi="Times" w:cs="Times"/>
        </w:rPr>
        <w:t xml:space="preserve">6. </w:t>
      </w:r>
      <w:r w:rsidR="00447F1B">
        <w:rPr>
          <w:rFonts w:ascii="Times" w:hAnsi="Times" w:cs="Times"/>
        </w:rPr>
        <w:t>Cite at least one rhetorical device (</w:t>
      </w:r>
      <w:r w:rsidR="00447F1B" w:rsidRPr="00BA2813">
        <w:rPr>
          <w:rFonts w:ascii="Times New Roman" w:hAnsi="Times New Roman" w:cs="Times"/>
        </w:rPr>
        <w:t>question, analogy, anecdote, counterclaim or allusion) that was used in the speech.</w:t>
      </w:r>
    </w:p>
    <w:p w:rsidR="00447F1B" w:rsidRPr="00BA2813" w:rsidRDefault="003D5854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 New Roman" w:hAnsi="Times New Roman" w:cs="Times"/>
        </w:rPr>
      </w:pPr>
      <w:r w:rsidRPr="00BA2813">
        <w:rPr>
          <w:rFonts w:ascii="Times New Roman" w:hAnsi="Times New Roman" w:cs="Times"/>
        </w:rPr>
        <w:tab/>
      </w:r>
      <w:r w:rsidR="00447F1B" w:rsidRPr="00BA2813">
        <w:rPr>
          <w:rFonts w:ascii="Times New Roman" w:hAnsi="Times New Roman" w:cs="Times"/>
        </w:rPr>
        <w:t> </w:t>
      </w:r>
      <w:r w:rsidR="00BA2813" w:rsidRPr="00BA2813">
        <w:rPr>
          <w:rFonts w:ascii="Times New Roman" w:hAnsi="Times New Roman" w:cs="Georgia"/>
          <w:color w:val="111111"/>
          <w:szCs w:val="26"/>
        </w:rPr>
        <w:t>She gave an anecdote: one of her friends mocked her that she wears only t-shirt; after that event, she tried to wear good cloth and took so much to pick.</w:t>
      </w:r>
    </w:p>
    <w:p w:rsidR="00447F1B" w:rsidRPr="00BA2813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"/>
        </w:rPr>
      </w:pPr>
      <w:r w:rsidRPr="00BA2813">
        <w:rPr>
          <w:rFonts w:ascii="Times New Roman" w:hAnsi="Times New Roman" w:cs="Times"/>
        </w:rPr>
        <w:t>7. What did the speaker do most effectively?</w:t>
      </w:r>
    </w:p>
    <w:p w:rsidR="00447F1B" w:rsidRPr="00BA2813" w:rsidRDefault="00812DE1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 New Roman" w:hAnsi="Times New Roman" w:cs="Times"/>
        </w:rPr>
      </w:pPr>
      <w:r w:rsidRPr="00BA2813">
        <w:rPr>
          <w:rFonts w:ascii="Times New Roman" w:hAnsi="Times New Roman" w:cs="Times"/>
        </w:rPr>
        <w:tab/>
      </w:r>
      <w:r w:rsidR="00BA2813" w:rsidRPr="00BA2813">
        <w:rPr>
          <w:rFonts w:ascii="Times New Roman" w:hAnsi="Times New Roman" w:cs="Times"/>
        </w:rPr>
        <w:t xml:space="preserve">Her </w:t>
      </w:r>
      <w:r w:rsidR="00BA2813">
        <w:rPr>
          <w:rFonts w:ascii="Times New Roman" w:hAnsi="Times New Roman" w:cs="Times"/>
        </w:rPr>
        <w:t>speed was good</w:t>
      </w:r>
      <w:r w:rsidR="00BA2813" w:rsidRPr="00BA2813">
        <w:rPr>
          <w:rFonts w:ascii="Times New Roman" w:hAnsi="Times New Roman" w:cs="Times"/>
        </w:rPr>
        <w:t xml:space="preserve"> and her reasons were clear and convinced.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8. What should the speaker work on for next time?</w:t>
      </w:r>
    </w:p>
    <w:p w:rsidR="00952A68" w:rsidRPr="00812DE1" w:rsidRDefault="00812DE1" w:rsidP="00812DE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> </w:t>
      </w:r>
      <w:r>
        <w:rPr>
          <w:rFonts w:ascii="Times" w:hAnsi="Times" w:cs="Times"/>
        </w:rPr>
        <w:tab/>
      </w:r>
      <w:r w:rsidR="00BA2813">
        <w:rPr>
          <w:rFonts w:ascii="Times" w:hAnsi="Times" w:cs="Times"/>
        </w:rPr>
        <w:t>She should try to have more eye contact.</w:t>
      </w:r>
    </w:p>
    <w:sectPr w:rsidR="00952A68" w:rsidRPr="00812DE1" w:rsidSect="00DE7968">
      <w:pgSz w:w="12240" w:h="15840"/>
      <w:pgMar w:top="1440" w:right="1440" w:bottom="1440" w:left="144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바탕">
    <w:charset w:val="4F"/>
    <w:family w:val="auto"/>
    <w:pitch w:val="variable"/>
    <w:sig w:usb0="00000001" w:usb1="00000000" w:usb2="01002406" w:usb3="00000000" w:csb0="0008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hybridMultilevel"/>
    <w:tmpl w:val="00000001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9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doNotVertAlignCellWithSp/>
    <w:doNotBreakConstrainedForcedTable/>
    <w:useAnsiKerningPairs/>
    <w:cachedColBalance/>
    <w:splitPgBreakAndParaMark/>
  </w:compat>
  <w:rsids>
    <w:rsidRoot w:val="00447F1B"/>
    <w:rsid w:val="003D5854"/>
    <w:rsid w:val="003F6BE4"/>
    <w:rsid w:val="004064CF"/>
    <w:rsid w:val="00447F1B"/>
    <w:rsid w:val="005D54C8"/>
    <w:rsid w:val="00644DE3"/>
    <w:rsid w:val="006D42EB"/>
    <w:rsid w:val="0076225D"/>
    <w:rsid w:val="00812DE1"/>
    <w:rsid w:val="008301B8"/>
    <w:rsid w:val="008954C4"/>
    <w:rsid w:val="00924A2A"/>
    <w:rsid w:val="00952A68"/>
    <w:rsid w:val="009F58E5"/>
    <w:rsid w:val="00AC6A14"/>
    <w:rsid w:val="00AE5915"/>
    <w:rsid w:val="00BA2813"/>
    <w:rsid w:val="00CC6566"/>
    <w:rsid w:val="00CE18D1"/>
    <w:rsid w:val="00CF5E92"/>
    <w:rsid w:val="00CF6E1F"/>
    <w:rsid w:val="00DC7DED"/>
    <w:rsid w:val="00DE7968"/>
    <w:rsid w:val="00E61EBE"/>
  </w:rsids>
  <m:mathPr>
    <m:mathFont m:val="Seou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바탕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89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187</Words>
  <Characters>1068</Characters>
  <Application>Microsoft Word 12.1.0</Application>
  <DocSecurity>0</DocSecurity>
  <Lines>8</Lines>
  <Paragraphs>2</Paragraphs>
  <ScaleCrop>false</ScaleCrop>
  <LinksUpToDate>false</LinksUpToDate>
  <CharactersWithSpaces>1311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Boram Lee</dc:creator>
  <cp:keywords/>
  <cp:lastModifiedBy>Boram Lee</cp:lastModifiedBy>
  <cp:revision>5</cp:revision>
  <dcterms:created xsi:type="dcterms:W3CDTF">2009-10-05T12:37:00Z</dcterms:created>
  <dcterms:modified xsi:type="dcterms:W3CDTF">2009-10-05T13:17:00Z</dcterms:modified>
</cp:coreProperties>
</file>